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4ED069" w14:textId="77777777" w:rsidR="00803B90" w:rsidRPr="00E0769D" w:rsidRDefault="009A39F0" w:rsidP="00D62183">
      <w:pPr>
        <w:spacing w:line="23" w:lineRule="atLeast"/>
        <w:rPr>
          <w:sz w:val="26"/>
          <w:szCs w:val="26"/>
        </w:rPr>
      </w:pPr>
      <w:r w:rsidRPr="00E0769D"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 wp14:anchorId="793315D5" wp14:editId="2579D740">
                <wp:extent cx="1949450" cy="1109980"/>
                <wp:effectExtent l="0" t="0" r="12700" b="1397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10998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44238" w14:textId="77777777"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14:paraId="160D503D" w14:textId="77777777"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14:paraId="17CBEB3C" w14:textId="77777777"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14:paraId="050C23AF" w14:textId="77777777"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3315D5" id="Group 2" o:spid="_x0000_s1026" style="width:153.5pt;height:87.4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">
                <v:rect id="Rectangle 3" o:spid="_x0000_s1027" style="position:absolute;width:3069;height:15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" filled="f" stroked="f" strokecolor="#3465a4">
                    <v:stroke joinstyle="round"/>
                    <v:textbox>
                      <w:txbxContent>
                        <w:p w14:paraId="7C244238" w14:textId="77777777"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14:paraId="160D503D" w14:textId="77777777"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14:paraId="17CBEB3C" w14:textId="77777777"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14:paraId="050C23AF" w14:textId="77777777"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09E10DB" w14:textId="77777777"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14:paraId="6AF96AB0" w14:textId="77777777"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="008856EB">
        <w:rPr>
          <w:rFonts w:eastAsia="Calibri"/>
          <w:b/>
          <w:sz w:val="26"/>
          <w:szCs w:val="26"/>
          <w:lang w:eastAsia="en-US"/>
        </w:rPr>
        <w:t>Gmina Jarocin</w:t>
      </w:r>
    </w:p>
    <w:p w14:paraId="7D7EC690" w14:textId="77777777"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="008856EB">
        <w:rPr>
          <w:rFonts w:eastAsia="Calibri"/>
          <w:b/>
          <w:sz w:val="26"/>
          <w:szCs w:val="26"/>
          <w:lang w:eastAsia="en-US"/>
        </w:rPr>
        <w:t>Jarocin 159</w:t>
      </w:r>
    </w:p>
    <w:p w14:paraId="0394806C" w14:textId="77777777"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="008856EB">
        <w:rPr>
          <w:rFonts w:eastAsia="Calibri"/>
          <w:b/>
          <w:sz w:val="26"/>
          <w:szCs w:val="26"/>
          <w:lang w:eastAsia="en-US"/>
        </w:rPr>
        <w:t>37 – 405 Jarocin</w:t>
      </w:r>
    </w:p>
    <w:p w14:paraId="730F5751" w14:textId="77777777"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14:paraId="2E95C573" w14:textId="77777777"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14:paraId="42C48C8B" w14:textId="77777777"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14:paraId="2E1D594F" w14:textId="7E40A8B0" w:rsidR="004A4187" w:rsidRPr="004A4187" w:rsidRDefault="00B56AFC" w:rsidP="004A4187">
      <w:pPr>
        <w:pStyle w:val="Tekstpodstawowy"/>
        <w:spacing w:line="23" w:lineRule="atLeast"/>
        <w:ind w:left="360"/>
        <w:jc w:val="both"/>
        <w:rPr>
          <w:b/>
          <w:bCs/>
          <w:iCs/>
          <w:sz w:val="26"/>
          <w:szCs w:val="26"/>
        </w:rPr>
      </w:pPr>
      <w:r w:rsidRPr="004A4187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4A4187">
        <w:rPr>
          <w:sz w:val="26"/>
          <w:szCs w:val="26"/>
        </w:rPr>
        <w:t>na</w:t>
      </w:r>
      <w:r w:rsidR="00655844" w:rsidRPr="004A4187">
        <w:rPr>
          <w:sz w:val="26"/>
          <w:szCs w:val="26"/>
        </w:rPr>
        <w:t xml:space="preserve"> </w:t>
      </w:r>
      <w:r w:rsidR="00876CEA" w:rsidRPr="004A4187">
        <w:rPr>
          <w:sz w:val="26"/>
          <w:szCs w:val="26"/>
        </w:rPr>
        <w:t>zadanie pn</w:t>
      </w:r>
      <w:r w:rsidR="0066593E">
        <w:rPr>
          <w:sz w:val="26"/>
          <w:szCs w:val="26"/>
        </w:rPr>
        <w:t>.</w:t>
      </w:r>
      <w:r w:rsidR="00876CEA" w:rsidRPr="004A4187">
        <w:rPr>
          <w:sz w:val="26"/>
          <w:szCs w:val="26"/>
        </w:rPr>
        <w:t>:</w:t>
      </w:r>
      <w:r w:rsidR="00D21A58" w:rsidRPr="004A4187">
        <w:rPr>
          <w:sz w:val="26"/>
          <w:szCs w:val="26"/>
        </w:rPr>
        <w:br/>
      </w:r>
      <w:bookmarkStart w:id="0" w:name="_Hlk144445463"/>
      <w:r w:rsidR="007C1BCF">
        <w:rPr>
          <w:b/>
          <w:bCs/>
          <w:iCs/>
          <w:sz w:val="26"/>
          <w:szCs w:val="26"/>
        </w:rPr>
        <w:t>„</w:t>
      </w:r>
      <w:r w:rsidR="007C1BCF" w:rsidRPr="007C1BCF">
        <w:rPr>
          <w:b/>
          <w:bCs/>
          <w:iCs/>
          <w:sz w:val="26"/>
          <w:szCs w:val="26"/>
        </w:rPr>
        <w:t>Zakup agregatów prądotwórczych, kontenerowej stacji uzdatniania wody oraz indywidualnego wyposażenia ochrony specjalnej dla Gminy Jarocin</w:t>
      </w:r>
      <w:r w:rsidR="007C1BCF">
        <w:rPr>
          <w:b/>
          <w:bCs/>
          <w:iCs/>
          <w:sz w:val="26"/>
          <w:szCs w:val="26"/>
        </w:rPr>
        <w:t>”</w:t>
      </w:r>
    </w:p>
    <w:bookmarkEnd w:id="0"/>
    <w:p w14:paraId="6F6812FA" w14:textId="36F80384" w:rsidR="00655844" w:rsidRPr="004A4187" w:rsidRDefault="008036BE" w:rsidP="003B31AD">
      <w:pPr>
        <w:pStyle w:val="Tekstpodstawowy"/>
        <w:numPr>
          <w:ilvl w:val="0"/>
          <w:numId w:val="14"/>
        </w:numPr>
        <w:spacing w:after="0" w:line="23" w:lineRule="atLeast"/>
        <w:ind w:left="360"/>
        <w:jc w:val="both"/>
        <w:rPr>
          <w:sz w:val="26"/>
          <w:szCs w:val="26"/>
        </w:rPr>
      </w:pPr>
      <w:r w:rsidRPr="004A4187">
        <w:rPr>
          <w:sz w:val="26"/>
          <w:szCs w:val="26"/>
        </w:rPr>
        <w:t>Nazwa W</w:t>
      </w:r>
      <w:r w:rsidR="002E5D2C" w:rsidRPr="004A4187">
        <w:rPr>
          <w:sz w:val="26"/>
          <w:szCs w:val="26"/>
        </w:rPr>
        <w:t xml:space="preserve">ykonawcy: </w:t>
      </w:r>
      <w:r w:rsidR="00655844" w:rsidRPr="004A4187">
        <w:rPr>
          <w:sz w:val="26"/>
          <w:szCs w:val="26"/>
        </w:rPr>
        <w:t>…………</w:t>
      </w:r>
      <w:r w:rsidR="000F4ACE" w:rsidRPr="004A4187">
        <w:rPr>
          <w:sz w:val="26"/>
          <w:szCs w:val="26"/>
        </w:rPr>
        <w:t>…………………………………………………</w:t>
      </w:r>
      <w:r w:rsidR="001901DF" w:rsidRPr="004A4187">
        <w:rPr>
          <w:sz w:val="26"/>
          <w:szCs w:val="26"/>
        </w:rPr>
        <w:t>…</w:t>
      </w:r>
      <w:r w:rsidR="00E0769D" w:rsidRPr="004A4187">
        <w:rPr>
          <w:sz w:val="26"/>
          <w:szCs w:val="26"/>
        </w:rPr>
        <w:t>..</w:t>
      </w:r>
      <w:r w:rsidR="007F6CC4" w:rsidRPr="004A4187">
        <w:rPr>
          <w:sz w:val="26"/>
          <w:szCs w:val="26"/>
        </w:rPr>
        <w:t>…</w:t>
      </w:r>
      <w:r w:rsidR="00E0769D" w:rsidRPr="004A4187">
        <w:rPr>
          <w:sz w:val="26"/>
          <w:szCs w:val="26"/>
        </w:rPr>
        <w:t>,</w:t>
      </w:r>
    </w:p>
    <w:p w14:paraId="06ACE621" w14:textId="77777777"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14:paraId="32052348" w14:textId="77777777"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14:paraId="0A2749D7" w14:textId="77777777"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fax: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14:paraId="204877ED" w14:textId="77777777"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14:paraId="172D8921" w14:textId="77777777"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14:paraId="48F27C26" w14:textId="77777777"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14:paraId="19918A62" w14:textId="77777777" w:rsidR="00C86B29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14:paraId="7F769D80" w14:textId="77777777" w:rsidR="004C7984" w:rsidRPr="00E0769D" w:rsidRDefault="004C7984" w:rsidP="00CE5B33">
      <w:pPr>
        <w:spacing w:line="23" w:lineRule="atLeast"/>
        <w:ind w:left="426"/>
        <w:rPr>
          <w:sz w:val="26"/>
          <w:szCs w:val="26"/>
        </w:rPr>
      </w:pPr>
    </w:p>
    <w:p w14:paraId="048537C8" w14:textId="652F5F49"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Oferuję wykonanie całości przedmiotu zamówienia </w:t>
      </w:r>
      <w:r w:rsidR="004A4187">
        <w:rPr>
          <w:sz w:val="26"/>
          <w:szCs w:val="26"/>
        </w:rPr>
        <w:t xml:space="preserve"> z podziałem na dw</w:t>
      </w:r>
      <w:r w:rsidR="00DC4019">
        <w:rPr>
          <w:sz w:val="26"/>
          <w:szCs w:val="26"/>
        </w:rPr>
        <w:t>a zadania</w:t>
      </w:r>
      <w:r w:rsidR="004A4187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14:paraId="05B9A5F0" w14:textId="77777777"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14:paraId="3E1F9718" w14:textId="77777777" w:rsidR="00803B90" w:rsidRPr="00E0769D" w:rsidRDefault="00E94AA7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bookmarkStart w:id="1" w:name="_Hlk196225641"/>
      <w:r w:rsidR="001726F0" w:rsidRPr="00E0769D">
        <w:rPr>
          <w:b/>
          <w:bCs/>
          <w:sz w:val="26"/>
          <w:szCs w:val="26"/>
        </w:rPr>
        <w:t>Cena brutto</w:t>
      </w:r>
      <w:r w:rsidR="004C7984">
        <w:rPr>
          <w:b/>
          <w:bCs/>
          <w:sz w:val="26"/>
          <w:szCs w:val="26"/>
        </w:rPr>
        <w:t>*</w:t>
      </w:r>
      <w:r w:rsidR="001726F0" w:rsidRPr="00E0769D">
        <w:rPr>
          <w:b/>
          <w:bCs/>
          <w:sz w:val="26"/>
          <w:szCs w:val="26"/>
        </w:rPr>
        <w:t>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="001726F0"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>
        <w:rPr>
          <w:bCs/>
          <w:sz w:val="26"/>
          <w:szCs w:val="26"/>
        </w:rPr>
        <w:t>….</w:t>
      </w:r>
      <w:r w:rsidR="001726F0" w:rsidRPr="00E0769D">
        <w:rPr>
          <w:bCs/>
          <w:sz w:val="26"/>
          <w:szCs w:val="26"/>
        </w:rPr>
        <w:t>zł,</w:t>
      </w:r>
    </w:p>
    <w:p w14:paraId="5CF44251" w14:textId="77777777" w:rsidR="004C7984" w:rsidRDefault="004C7984" w:rsidP="00E0769D">
      <w:pPr>
        <w:spacing w:line="23" w:lineRule="atLeast"/>
        <w:ind w:left="426"/>
        <w:jc w:val="both"/>
        <w:rPr>
          <w:sz w:val="26"/>
          <w:szCs w:val="26"/>
        </w:rPr>
      </w:pPr>
    </w:p>
    <w:p w14:paraId="21A10C06" w14:textId="77777777" w:rsidR="001726F0" w:rsidRPr="00E0769D" w:rsidRDefault="004C7984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14:paraId="3A56F98D" w14:textId="77777777" w:rsidR="008B2F96" w:rsidRDefault="008B2F96" w:rsidP="00074BEA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35B078FB" w14:textId="77777777" w:rsidR="008B2F96" w:rsidRPr="008B2F96" w:rsidRDefault="008B2F96" w:rsidP="008B2F96">
      <w:pPr>
        <w:pStyle w:val="Akapitzlist"/>
        <w:ind w:left="42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Cena netto</w:t>
      </w:r>
      <w:r w:rsidRPr="008B2F96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 </w:t>
      </w:r>
      <w:r w:rsidRPr="008B2F96">
        <w:rPr>
          <w:b/>
          <w:bCs/>
          <w:sz w:val="26"/>
          <w:szCs w:val="26"/>
        </w:rPr>
        <w:t>………………………………………………………….…………….zł,</w:t>
      </w:r>
    </w:p>
    <w:p w14:paraId="4E1DF818" w14:textId="77777777" w:rsidR="008B2F96" w:rsidRPr="008B2F96" w:rsidRDefault="008B2F96" w:rsidP="008B2F96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6EC3926C" w14:textId="77777777" w:rsidR="008B2F96" w:rsidRDefault="008B2F96" w:rsidP="008B2F96">
      <w:pPr>
        <w:pStyle w:val="Akapitzlist"/>
        <w:ind w:left="42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Słownie cena netto</w:t>
      </w:r>
      <w:r w:rsidRPr="008B2F96">
        <w:rPr>
          <w:b/>
          <w:bCs/>
          <w:sz w:val="26"/>
          <w:szCs w:val="26"/>
        </w:rPr>
        <w:t>: (………………………………………………………..…….….)</w:t>
      </w:r>
      <w:bookmarkEnd w:id="1"/>
    </w:p>
    <w:p w14:paraId="1DBBD14C" w14:textId="77777777" w:rsidR="00C350E9" w:rsidRDefault="00C350E9" w:rsidP="008B2F96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779CAA8C" w14:textId="3DEF004E" w:rsidR="00C350E9" w:rsidRDefault="00C350E9" w:rsidP="008B2F96">
      <w:pPr>
        <w:pStyle w:val="Akapitzlist"/>
        <w:ind w:left="42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 tym:</w:t>
      </w:r>
    </w:p>
    <w:p w14:paraId="7315999F" w14:textId="1C14D78A" w:rsidR="004B37C6" w:rsidRPr="004B37C6" w:rsidRDefault="004B37C6" w:rsidP="004B37C6">
      <w:pPr>
        <w:pStyle w:val="Akapitzlist"/>
        <w:numPr>
          <w:ilvl w:val="0"/>
          <w:numId w:val="19"/>
        </w:numPr>
        <w:jc w:val="both"/>
        <w:rPr>
          <w:b/>
          <w:bCs/>
          <w:sz w:val="26"/>
          <w:szCs w:val="26"/>
        </w:rPr>
      </w:pPr>
      <w:r w:rsidRPr="004B37C6">
        <w:rPr>
          <w:b/>
          <w:bCs/>
          <w:sz w:val="26"/>
          <w:szCs w:val="26"/>
        </w:rPr>
        <w:t>Kontenerowa stacja uzdatniania wody</w:t>
      </w:r>
    </w:p>
    <w:p w14:paraId="46144110" w14:textId="1EB34E71" w:rsidR="004B37C6" w:rsidRDefault="004B37C6" w:rsidP="004B37C6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3847947A" w14:textId="68DF9873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b/>
          <w:bCs/>
          <w:sz w:val="26"/>
          <w:szCs w:val="26"/>
        </w:rPr>
        <w:t>Cena</w:t>
      </w:r>
      <w:r>
        <w:rPr>
          <w:b/>
          <w:bCs/>
          <w:sz w:val="26"/>
          <w:szCs w:val="26"/>
        </w:rPr>
        <w:t xml:space="preserve"> </w:t>
      </w:r>
      <w:r w:rsidRPr="00C350E9">
        <w:rPr>
          <w:b/>
          <w:bCs/>
          <w:sz w:val="26"/>
          <w:szCs w:val="26"/>
        </w:rPr>
        <w:t>brutto*:………………………………………………………….………</w:t>
      </w:r>
      <w:r>
        <w:rPr>
          <w:b/>
          <w:bCs/>
          <w:sz w:val="26"/>
          <w:szCs w:val="26"/>
        </w:rPr>
        <w:t>…..z</w:t>
      </w:r>
      <w:r w:rsidRPr="00C350E9">
        <w:rPr>
          <w:b/>
          <w:bCs/>
          <w:sz w:val="26"/>
          <w:szCs w:val="26"/>
        </w:rPr>
        <w:t>ł,</w:t>
      </w:r>
    </w:p>
    <w:p w14:paraId="2D17DCB8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077B54DD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sz w:val="26"/>
          <w:szCs w:val="26"/>
        </w:rPr>
        <w:t>Słownie cena brutto:</w:t>
      </w:r>
      <w:r w:rsidRPr="00C350E9">
        <w:rPr>
          <w:b/>
          <w:bCs/>
          <w:sz w:val="26"/>
          <w:szCs w:val="26"/>
        </w:rPr>
        <w:t xml:space="preserve"> (………………………………………………………..…….….)</w:t>
      </w:r>
    </w:p>
    <w:p w14:paraId="217369D8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63B048DA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b/>
          <w:bCs/>
          <w:sz w:val="26"/>
          <w:szCs w:val="26"/>
        </w:rPr>
        <w:t>Cena netto: ………………………………………………………….…………….zł,</w:t>
      </w:r>
    </w:p>
    <w:p w14:paraId="7CE7B4AC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0DB21DD7" w14:textId="600B36C0" w:rsidR="00C350E9" w:rsidRDefault="00C350E9" w:rsidP="00C350E9">
      <w:pPr>
        <w:pStyle w:val="Akapitzlist"/>
        <w:ind w:left="426"/>
        <w:jc w:val="both"/>
        <w:rPr>
          <w:b/>
          <w:bCs/>
          <w:sz w:val="26"/>
          <w:szCs w:val="26"/>
        </w:rPr>
      </w:pPr>
      <w:r w:rsidRPr="00C350E9">
        <w:rPr>
          <w:sz w:val="26"/>
          <w:szCs w:val="26"/>
        </w:rPr>
        <w:lastRenderedPageBreak/>
        <w:t>Słownie cena netto:</w:t>
      </w:r>
      <w:r w:rsidRPr="00C350E9">
        <w:rPr>
          <w:b/>
          <w:bCs/>
          <w:sz w:val="26"/>
          <w:szCs w:val="26"/>
        </w:rPr>
        <w:t xml:space="preserve"> (………………………………………………………..…….….)</w:t>
      </w:r>
    </w:p>
    <w:p w14:paraId="2CA5BC11" w14:textId="77777777" w:rsidR="004B37C6" w:rsidRDefault="004B37C6" w:rsidP="00C350E9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61C6D78B" w14:textId="77777777" w:rsidR="004B37C6" w:rsidRPr="004B37C6" w:rsidRDefault="004B37C6" w:rsidP="004B37C6">
      <w:pPr>
        <w:pStyle w:val="Akapitzlist"/>
        <w:numPr>
          <w:ilvl w:val="0"/>
          <w:numId w:val="19"/>
        </w:numPr>
        <w:jc w:val="both"/>
        <w:rPr>
          <w:b/>
          <w:bCs/>
          <w:sz w:val="26"/>
          <w:szCs w:val="26"/>
        </w:rPr>
      </w:pPr>
      <w:r w:rsidRPr="004B37C6">
        <w:rPr>
          <w:b/>
          <w:bCs/>
          <w:sz w:val="26"/>
          <w:szCs w:val="26"/>
        </w:rPr>
        <w:t>Agregat prądotwórczy na przyczepie</w:t>
      </w:r>
    </w:p>
    <w:p w14:paraId="5FD5340A" w14:textId="77777777" w:rsidR="008B2F96" w:rsidRDefault="008B2F96" w:rsidP="00074BEA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1289BA90" w14:textId="1DA211A8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b/>
          <w:bCs/>
          <w:sz w:val="26"/>
          <w:szCs w:val="26"/>
        </w:rPr>
        <w:t>Cena</w:t>
      </w:r>
      <w:r>
        <w:rPr>
          <w:b/>
          <w:bCs/>
          <w:sz w:val="26"/>
          <w:szCs w:val="26"/>
        </w:rPr>
        <w:t xml:space="preserve"> </w:t>
      </w:r>
      <w:r w:rsidRPr="00C350E9">
        <w:rPr>
          <w:b/>
          <w:bCs/>
          <w:sz w:val="26"/>
          <w:szCs w:val="26"/>
        </w:rPr>
        <w:t>brutto*:………………………………………………………….……………zł,</w:t>
      </w:r>
    </w:p>
    <w:p w14:paraId="48C6D691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0F22519E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sz w:val="26"/>
          <w:szCs w:val="26"/>
        </w:rPr>
        <w:t>Słownie cena brutto:</w:t>
      </w:r>
      <w:r w:rsidRPr="00C350E9">
        <w:rPr>
          <w:b/>
          <w:bCs/>
          <w:sz w:val="26"/>
          <w:szCs w:val="26"/>
        </w:rPr>
        <w:t xml:space="preserve"> (………………………………………………………..…….….)</w:t>
      </w:r>
    </w:p>
    <w:p w14:paraId="32A1E52E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07E1D3D5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  <w:r w:rsidRPr="00C350E9">
        <w:rPr>
          <w:b/>
          <w:bCs/>
          <w:sz w:val="26"/>
          <w:szCs w:val="26"/>
        </w:rPr>
        <w:t>Cena netto: ………………………………………………………….…………….zł,</w:t>
      </w:r>
    </w:p>
    <w:p w14:paraId="7D8835BE" w14:textId="77777777" w:rsidR="00C350E9" w:rsidRPr="00C350E9" w:rsidRDefault="00C350E9" w:rsidP="00C350E9">
      <w:pPr>
        <w:pStyle w:val="Akapitzlist"/>
        <w:rPr>
          <w:b/>
          <w:bCs/>
          <w:sz w:val="26"/>
          <w:szCs w:val="26"/>
        </w:rPr>
      </w:pPr>
    </w:p>
    <w:p w14:paraId="113A58C0" w14:textId="6D82B008" w:rsidR="008B2F96" w:rsidRDefault="00C350E9" w:rsidP="00C350E9">
      <w:pPr>
        <w:pStyle w:val="Akapitzlist"/>
        <w:ind w:left="426"/>
        <w:jc w:val="both"/>
        <w:rPr>
          <w:b/>
          <w:bCs/>
          <w:sz w:val="26"/>
          <w:szCs w:val="26"/>
        </w:rPr>
      </w:pPr>
      <w:r w:rsidRPr="00C350E9">
        <w:rPr>
          <w:sz w:val="26"/>
          <w:szCs w:val="26"/>
        </w:rPr>
        <w:t>Słownie cena netto:</w:t>
      </w:r>
      <w:r w:rsidRPr="00C350E9">
        <w:rPr>
          <w:b/>
          <w:bCs/>
          <w:sz w:val="26"/>
          <w:szCs w:val="26"/>
        </w:rPr>
        <w:t xml:space="preserve"> (………………………………………………………..…….….)</w:t>
      </w:r>
    </w:p>
    <w:p w14:paraId="35BA6EAD" w14:textId="77777777" w:rsidR="00C350E9" w:rsidRDefault="00C350E9" w:rsidP="00074BEA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1EE9B598" w14:textId="77777777" w:rsidR="00C350E9" w:rsidRDefault="00C350E9" w:rsidP="00074BEA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6256B614" w14:textId="77777777" w:rsidR="004C7984" w:rsidRDefault="004C7984" w:rsidP="004C7984">
      <w:pPr>
        <w:pStyle w:val="Akapitzlist"/>
        <w:ind w:left="426"/>
        <w:jc w:val="both"/>
        <w:rPr>
          <w:bCs/>
          <w:sz w:val="26"/>
          <w:szCs w:val="26"/>
        </w:rPr>
      </w:pPr>
    </w:p>
    <w:p w14:paraId="339400C5" w14:textId="77777777" w:rsidR="004C7984" w:rsidRDefault="004C7984" w:rsidP="004C7984">
      <w:pPr>
        <w:pStyle w:val="Akapitzlist"/>
        <w:ind w:left="426"/>
        <w:jc w:val="both"/>
        <w:rPr>
          <w:b/>
          <w:bCs/>
          <w:i/>
          <w:sz w:val="26"/>
          <w:szCs w:val="26"/>
        </w:rPr>
      </w:pPr>
    </w:p>
    <w:p w14:paraId="0810DBF9" w14:textId="77777777" w:rsidR="004C7984" w:rsidRPr="004C7984" w:rsidRDefault="004C7984" w:rsidP="004C7984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14:paraId="10FE5C3F" w14:textId="77777777" w:rsidR="00D07069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5A2C8509" w14:textId="77777777" w:rsidR="00C350E9" w:rsidRDefault="00C350E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74F049CD" w14:textId="77777777" w:rsidR="00C350E9" w:rsidRDefault="00C350E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2376F826" w14:textId="77777777" w:rsidR="00C350E9" w:rsidRDefault="00C350E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668EE7EA" w14:textId="77777777" w:rsidR="00C350E9" w:rsidRDefault="00C350E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7A517D82" w14:textId="77777777" w:rsidR="00C350E9" w:rsidRPr="00E0769D" w:rsidRDefault="00C350E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14:paraId="09259C0E" w14:textId="77777777" w:rsidR="00CE5B33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Data i podpis osoby upoważnionej:</w:t>
      </w:r>
    </w:p>
    <w:p w14:paraId="02E07D49" w14:textId="77777777"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61A49" w14:textId="77777777" w:rsidR="005546CE" w:rsidRDefault="005546CE" w:rsidP="004142E9">
      <w:r>
        <w:separator/>
      </w:r>
    </w:p>
  </w:endnote>
  <w:endnote w:type="continuationSeparator" w:id="0">
    <w:p w14:paraId="4B2280E7" w14:textId="77777777" w:rsidR="005546CE" w:rsidRDefault="005546C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72E6B" w14:textId="77777777"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600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60093" w:rsidRPr="00A171E9">
      <w:rPr>
        <w:sz w:val="20"/>
        <w:szCs w:val="20"/>
      </w:rPr>
      <w:fldChar w:fldCharType="separate"/>
    </w:r>
    <w:r w:rsidR="00AF4834">
      <w:rPr>
        <w:noProof/>
        <w:sz w:val="20"/>
        <w:szCs w:val="20"/>
      </w:rPr>
      <w:t>3</w:t>
    </w:r>
    <w:r w:rsidR="00B6009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600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60093" w:rsidRPr="00A171E9">
      <w:rPr>
        <w:sz w:val="20"/>
        <w:szCs w:val="20"/>
      </w:rPr>
      <w:fldChar w:fldCharType="separate"/>
    </w:r>
    <w:r w:rsidR="00AF4834">
      <w:rPr>
        <w:noProof/>
        <w:sz w:val="20"/>
        <w:szCs w:val="20"/>
      </w:rPr>
      <w:t>3</w:t>
    </w:r>
    <w:r w:rsidR="00B60093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BB2A" w14:textId="77777777" w:rsidR="005546CE" w:rsidRDefault="005546CE" w:rsidP="004142E9">
      <w:r>
        <w:separator/>
      </w:r>
    </w:p>
  </w:footnote>
  <w:footnote w:type="continuationSeparator" w:id="0">
    <w:p w14:paraId="685547C3" w14:textId="77777777" w:rsidR="005546CE" w:rsidRDefault="005546C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1FD7" w14:textId="031A532B" w:rsidR="00143FB7" w:rsidRDefault="00143FB7" w:rsidP="00143FB7">
    <w:pPr>
      <w:spacing w:line="276" w:lineRule="auto"/>
      <w:rPr>
        <w:b/>
        <w:kern w:val="1"/>
        <w:sz w:val="26"/>
        <w:szCs w:val="26"/>
      </w:rPr>
    </w:pPr>
  </w:p>
  <w:p w14:paraId="39876650" w14:textId="14F0C733" w:rsidR="001901DF" w:rsidRPr="00D62183" w:rsidRDefault="001901DF" w:rsidP="00CE5B33">
    <w:pPr>
      <w:spacing w:line="276" w:lineRule="auto"/>
      <w:jc w:val="right"/>
      <w:rPr>
        <w:b/>
        <w:color w:val="FF0000"/>
        <w:kern w:val="1"/>
        <w:sz w:val="26"/>
        <w:szCs w:val="26"/>
      </w:rPr>
    </w:pPr>
    <w:r w:rsidRPr="00D62183">
      <w:rPr>
        <w:b/>
        <w:color w:val="FF0000"/>
        <w:kern w:val="1"/>
        <w:sz w:val="26"/>
        <w:szCs w:val="26"/>
      </w:rPr>
      <w:t xml:space="preserve">Załącznik nr </w:t>
    </w:r>
    <w:r w:rsidR="007C1BCF">
      <w:rPr>
        <w:b/>
        <w:color w:val="FF0000"/>
        <w:kern w:val="1"/>
        <w:sz w:val="26"/>
        <w:szCs w:val="26"/>
      </w:rPr>
      <w:t>6</w:t>
    </w:r>
  </w:p>
  <w:p w14:paraId="1A6CCB6E" w14:textId="671C2491" w:rsidR="00476DC8" w:rsidRPr="00D62183" w:rsidRDefault="001901DF" w:rsidP="00CE5B33">
    <w:pPr>
      <w:spacing w:line="276" w:lineRule="auto"/>
      <w:jc w:val="right"/>
      <w:rPr>
        <w:b/>
        <w:color w:val="FF0000"/>
        <w:kern w:val="1"/>
        <w:sz w:val="26"/>
        <w:szCs w:val="26"/>
      </w:rPr>
    </w:pPr>
    <w:r w:rsidRPr="00D62183">
      <w:rPr>
        <w:b/>
        <w:color w:val="FF0000"/>
        <w:kern w:val="1"/>
        <w:sz w:val="26"/>
        <w:szCs w:val="26"/>
      </w:rPr>
      <w:t>Formularz oferty</w:t>
    </w:r>
    <w:r w:rsidR="00D62183" w:rsidRPr="00D62183">
      <w:rPr>
        <w:b/>
        <w:color w:val="FF0000"/>
        <w:kern w:val="1"/>
        <w:sz w:val="26"/>
        <w:szCs w:val="26"/>
      </w:rPr>
      <w:t xml:space="preserve"> pomocniczy 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 w15:restartNumberingAfterBreak="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 w15:restartNumberingAfterBreak="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 w15:restartNumberingAfterBreak="0">
    <w:nsid w:val="54CB45C0"/>
    <w:multiLevelType w:val="hybridMultilevel"/>
    <w:tmpl w:val="135C0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962377">
    <w:abstractNumId w:val="0"/>
  </w:num>
  <w:num w:numId="2" w16cid:durableId="121076700">
    <w:abstractNumId w:val="1"/>
  </w:num>
  <w:num w:numId="3" w16cid:durableId="701243693">
    <w:abstractNumId w:val="2"/>
  </w:num>
  <w:num w:numId="4" w16cid:durableId="1039940794">
    <w:abstractNumId w:val="3"/>
  </w:num>
  <w:num w:numId="5" w16cid:durableId="151064187">
    <w:abstractNumId w:val="4"/>
  </w:num>
  <w:num w:numId="6" w16cid:durableId="188568536">
    <w:abstractNumId w:val="5"/>
  </w:num>
  <w:num w:numId="7" w16cid:durableId="1973752303">
    <w:abstractNumId w:val="8"/>
  </w:num>
  <w:num w:numId="8" w16cid:durableId="934167211">
    <w:abstractNumId w:val="7"/>
  </w:num>
  <w:num w:numId="9" w16cid:durableId="425461767">
    <w:abstractNumId w:val="12"/>
  </w:num>
  <w:num w:numId="10" w16cid:durableId="1896115155">
    <w:abstractNumId w:val="11"/>
  </w:num>
  <w:num w:numId="11" w16cid:durableId="56976711">
    <w:abstractNumId w:val="10"/>
  </w:num>
  <w:num w:numId="12" w16cid:durableId="20493343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9287894">
    <w:abstractNumId w:val="16"/>
  </w:num>
  <w:num w:numId="14" w16cid:durableId="1864780538">
    <w:abstractNumId w:val="18"/>
  </w:num>
  <w:num w:numId="15" w16cid:durableId="376128740">
    <w:abstractNumId w:val="17"/>
  </w:num>
  <w:num w:numId="16" w16cid:durableId="657149095">
    <w:abstractNumId w:val="14"/>
  </w:num>
  <w:num w:numId="17" w16cid:durableId="2135979953">
    <w:abstractNumId w:val="6"/>
  </w:num>
  <w:num w:numId="18" w16cid:durableId="150801765">
    <w:abstractNumId w:val="15"/>
  </w:num>
  <w:num w:numId="19" w16cid:durableId="12955991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1153"/>
    <w:rsid w:val="00044360"/>
    <w:rsid w:val="00063D5C"/>
    <w:rsid w:val="0006774D"/>
    <w:rsid w:val="000706EF"/>
    <w:rsid w:val="00074BEA"/>
    <w:rsid w:val="0008081F"/>
    <w:rsid w:val="00091439"/>
    <w:rsid w:val="000943C9"/>
    <w:rsid w:val="00095CB3"/>
    <w:rsid w:val="000A4EA0"/>
    <w:rsid w:val="000B2ED3"/>
    <w:rsid w:val="000C061C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3FB7"/>
    <w:rsid w:val="00162C5A"/>
    <w:rsid w:val="001726F0"/>
    <w:rsid w:val="00183B81"/>
    <w:rsid w:val="001872B4"/>
    <w:rsid w:val="001901DF"/>
    <w:rsid w:val="001B14FC"/>
    <w:rsid w:val="001D1728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384D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47CC9"/>
    <w:rsid w:val="00472D44"/>
    <w:rsid w:val="00476DC8"/>
    <w:rsid w:val="00484907"/>
    <w:rsid w:val="004A4187"/>
    <w:rsid w:val="004A5BF0"/>
    <w:rsid w:val="004B37C6"/>
    <w:rsid w:val="004C551C"/>
    <w:rsid w:val="004C7984"/>
    <w:rsid w:val="004D1D58"/>
    <w:rsid w:val="004D3C58"/>
    <w:rsid w:val="004E1056"/>
    <w:rsid w:val="004E37F0"/>
    <w:rsid w:val="004E3BC2"/>
    <w:rsid w:val="005160C5"/>
    <w:rsid w:val="005546CE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01B9C"/>
    <w:rsid w:val="00642474"/>
    <w:rsid w:val="00655844"/>
    <w:rsid w:val="00655BBC"/>
    <w:rsid w:val="0066593E"/>
    <w:rsid w:val="006848E4"/>
    <w:rsid w:val="0069661C"/>
    <w:rsid w:val="006B654B"/>
    <w:rsid w:val="006D4CCD"/>
    <w:rsid w:val="006E1776"/>
    <w:rsid w:val="006F6B97"/>
    <w:rsid w:val="00722F73"/>
    <w:rsid w:val="007320B6"/>
    <w:rsid w:val="0073501F"/>
    <w:rsid w:val="00743B8C"/>
    <w:rsid w:val="007465EC"/>
    <w:rsid w:val="00753D93"/>
    <w:rsid w:val="007635F5"/>
    <w:rsid w:val="007A3EBD"/>
    <w:rsid w:val="007A6C60"/>
    <w:rsid w:val="007C1BCF"/>
    <w:rsid w:val="007C7E9F"/>
    <w:rsid w:val="007F6CC4"/>
    <w:rsid w:val="008036BE"/>
    <w:rsid w:val="00803B90"/>
    <w:rsid w:val="00804F66"/>
    <w:rsid w:val="00815C8C"/>
    <w:rsid w:val="00817C90"/>
    <w:rsid w:val="0087136F"/>
    <w:rsid w:val="00876CEA"/>
    <w:rsid w:val="00876ED7"/>
    <w:rsid w:val="008856EB"/>
    <w:rsid w:val="008A57FA"/>
    <w:rsid w:val="008B2F96"/>
    <w:rsid w:val="008C10AC"/>
    <w:rsid w:val="008D0546"/>
    <w:rsid w:val="008D0ED6"/>
    <w:rsid w:val="008D35A7"/>
    <w:rsid w:val="008E6127"/>
    <w:rsid w:val="009274E4"/>
    <w:rsid w:val="00935F3F"/>
    <w:rsid w:val="00944EF8"/>
    <w:rsid w:val="00971F92"/>
    <w:rsid w:val="009A39F0"/>
    <w:rsid w:val="009D7DE5"/>
    <w:rsid w:val="00A14F5B"/>
    <w:rsid w:val="00A162D9"/>
    <w:rsid w:val="00A171E9"/>
    <w:rsid w:val="00A4693A"/>
    <w:rsid w:val="00A5346C"/>
    <w:rsid w:val="00A649EC"/>
    <w:rsid w:val="00A8155F"/>
    <w:rsid w:val="00A925FB"/>
    <w:rsid w:val="00A95707"/>
    <w:rsid w:val="00AC0908"/>
    <w:rsid w:val="00AD5EF0"/>
    <w:rsid w:val="00AE24EA"/>
    <w:rsid w:val="00AF4834"/>
    <w:rsid w:val="00B146C0"/>
    <w:rsid w:val="00B35732"/>
    <w:rsid w:val="00B36072"/>
    <w:rsid w:val="00B560FF"/>
    <w:rsid w:val="00B56AFC"/>
    <w:rsid w:val="00B57817"/>
    <w:rsid w:val="00B60093"/>
    <w:rsid w:val="00B63547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350E9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1F84"/>
    <w:rsid w:val="00D21A58"/>
    <w:rsid w:val="00D62183"/>
    <w:rsid w:val="00D9685F"/>
    <w:rsid w:val="00D973B2"/>
    <w:rsid w:val="00DA0A7C"/>
    <w:rsid w:val="00DC401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94AA7"/>
    <w:rsid w:val="00EC1322"/>
    <w:rsid w:val="00EC36BE"/>
    <w:rsid w:val="00EE40A6"/>
    <w:rsid w:val="00EE5742"/>
    <w:rsid w:val="00F25102"/>
    <w:rsid w:val="00F82DBA"/>
    <w:rsid w:val="00F93D84"/>
    <w:rsid w:val="00FA61BC"/>
    <w:rsid w:val="00FA78B4"/>
    <w:rsid w:val="00FB7733"/>
    <w:rsid w:val="00FC1B4D"/>
    <w:rsid w:val="00FD1291"/>
    <w:rsid w:val="00FD6504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33A66B"/>
  <w15:docId w15:val="{4BE5AE8C-AA87-4416-9C04-23250BE9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E5CDA-CC49-42F3-AA19-6368C26F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Gmina Jarocin</cp:lastModifiedBy>
  <cp:revision>25</cp:revision>
  <cp:lastPrinted>2021-04-02T11:36:00Z</cp:lastPrinted>
  <dcterms:created xsi:type="dcterms:W3CDTF">2021-04-27T12:26:00Z</dcterms:created>
  <dcterms:modified xsi:type="dcterms:W3CDTF">2025-11-05T07:05:00Z</dcterms:modified>
</cp:coreProperties>
</file>